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3F8D7E9C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D640B0">
        <w:rPr>
          <w:rFonts w:ascii="Tahoma" w:hAnsi="Tahoma" w:cs="Tahoma"/>
          <w:b/>
        </w:rPr>
        <w:t>6</w:t>
      </w:r>
      <w:r w:rsidRPr="00890D06">
        <w:rPr>
          <w:rFonts w:ascii="Tahoma" w:hAnsi="Tahoma" w:cs="Tahoma"/>
          <w:b/>
        </w:rPr>
        <w:t xml:space="preserve"> – Zakup i dostawa </w:t>
      </w:r>
      <w:r w:rsidR="00FC49CE">
        <w:rPr>
          <w:rFonts w:ascii="Tahoma" w:hAnsi="Tahoma" w:cs="Tahoma"/>
          <w:b/>
        </w:rPr>
        <w:t>sieci wifi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3B47491D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F53061">
        <w:rPr>
          <w:rFonts w:ascii="Tahoma" w:eastAsia="Calibri" w:hAnsi="Tahoma" w:cs="Tahoma"/>
          <w:kern w:val="0"/>
          <w:lang w:eastAsia="en-US"/>
        </w:rPr>
        <w:t xml:space="preserve">zakup i </w:t>
      </w:r>
      <w:r w:rsidR="00FC49CE">
        <w:rPr>
          <w:rFonts w:ascii="Tahoma" w:eastAsia="Calibri" w:hAnsi="Tahoma" w:cs="Tahoma"/>
          <w:kern w:val="0"/>
          <w:lang w:eastAsia="en-US"/>
        </w:rPr>
        <w:t xml:space="preserve">dostawa </w:t>
      </w:r>
      <w:r w:rsidR="00F53061">
        <w:rPr>
          <w:rFonts w:ascii="Tahoma" w:eastAsia="Calibri" w:hAnsi="Tahoma" w:cs="Tahoma"/>
          <w:kern w:val="0"/>
          <w:lang w:eastAsia="en-US"/>
        </w:rPr>
        <w:t>urządzeń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130F0B6F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F53061">
        <w:rPr>
          <w:rFonts w:ascii="Tahoma" w:eastAsia="Calibri" w:hAnsi="Tahoma" w:cs="Tahoma"/>
          <w:kern w:val="0"/>
          <w:lang w:eastAsia="en-US"/>
        </w:rPr>
        <w:t>urządzeń</w:t>
      </w:r>
      <w:r w:rsidR="00796AD2">
        <w:rPr>
          <w:rFonts w:ascii="Tahoma" w:eastAsia="Calibri" w:hAnsi="Tahoma" w:cs="Tahoma"/>
          <w:kern w:val="0"/>
          <w:lang w:eastAsia="en-US"/>
        </w:rPr>
        <w:t xml:space="preserve"> 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9346D8F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F53061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F53061" w:rsidRPr="00F53061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F53061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EB8907C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F53061">
        <w:rPr>
          <w:rFonts w:ascii="Tahoma" w:hAnsi="Tahoma" w:cs="Tahoma"/>
          <w:color w:val="000000"/>
        </w:rPr>
        <w:t>7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43209EC2" w:rsidR="00796AD2" w:rsidRPr="002A6647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F53061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 certyfikatów. </w:t>
      </w:r>
    </w:p>
    <w:p w14:paraId="4DB1DC01" w14:textId="77777777" w:rsidR="00796AD2" w:rsidRPr="00890D06" w:rsidRDefault="00796AD2" w:rsidP="00796AD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11E0609E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AF6789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E08AAB8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707825">
        <w:rPr>
          <w:rFonts w:ascii="Tahoma" w:hAnsi="Tahoma" w:cs="Tahoma"/>
          <w:bCs/>
        </w:rPr>
        <w:t>e urządzenia</w:t>
      </w:r>
      <w:r w:rsidRPr="00890D06">
        <w:rPr>
          <w:rFonts w:ascii="Tahoma" w:hAnsi="Tahoma" w:cs="Tahoma"/>
          <w:bCs/>
        </w:rPr>
        <w:t>:</w:t>
      </w:r>
    </w:p>
    <w:p w14:paraId="2956824C" w14:textId="06566A2C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Okres gwarancji na dostarczony sprzęt wynosi ………………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 xml:space="preserve">Wykonawca zobowiązany jest zapewnić właściwą ochronę udostępnionych systemów lub zasobów informatycznych, polegającą w szczególności na zapewnieniu środków organizacyjnych, </w:t>
      </w:r>
      <w:r w:rsidRPr="00890D06">
        <w:rPr>
          <w:rFonts w:ascii="Tahoma" w:hAnsi="Tahoma" w:cs="Tahoma"/>
          <w:bCs/>
        </w:rPr>
        <w:lastRenderedPageBreak/>
        <w:t>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F53061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F53061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F53061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F53061">
        <w:rPr>
          <w:rFonts w:ascii="Tahoma" w:hAnsi="Tahoma" w:cs="Tahoma"/>
          <w:color w:val="000000"/>
        </w:rPr>
        <w:br/>
        <w:t>w języku polskim.</w:t>
      </w:r>
    </w:p>
    <w:p w14:paraId="4865D014" w14:textId="1AEDD846" w:rsidR="002B3B36" w:rsidRDefault="00F53061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Urządzenia</w:t>
      </w:r>
      <w:r w:rsidR="001652DF">
        <w:rPr>
          <w:rFonts w:ascii="Tahoma" w:hAnsi="Tahoma" w:cs="Tahoma"/>
          <w:bCs/>
          <w:iCs/>
        </w:rPr>
        <w:t xml:space="preserve"> ma</w:t>
      </w:r>
      <w:r>
        <w:rPr>
          <w:rFonts w:ascii="Tahoma" w:hAnsi="Tahoma" w:cs="Tahoma"/>
          <w:bCs/>
          <w:iCs/>
        </w:rPr>
        <w:t>ją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e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 w:rsidR="001652DF"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 w:rsidR="001652DF"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0FFC6BAB" w14:textId="618BE17F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>§</w:t>
      </w:r>
      <w:r w:rsidR="00F53061">
        <w:rPr>
          <w:rFonts w:ascii="Tahoma" w:hAnsi="Tahoma" w:cs="Tahoma"/>
          <w:b/>
          <w:bCs/>
        </w:rPr>
        <w:t xml:space="preserve"> 5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55FF393D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F53061">
        <w:rPr>
          <w:rFonts w:ascii="Tahoma" w:hAnsi="Tahoma" w:cs="Tahoma"/>
        </w:rPr>
        <w:t>D</w:t>
      </w:r>
      <w:r w:rsidRPr="00F53061">
        <w:rPr>
          <w:rFonts w:ascii="Tahoma" w:hAnsi="Tahoma" w:cs="Tahoma"/>
        </w:rPr>
        <w:t xml:space="preserve">ziału </w:t>
      </w:r>
      <w:r w:rsidR="00F53061">
        <w:rPr>
          <w:rFonts w:ascii="Tahoma" w:hAnsi="Tahoma" w:cs="Tahoma"/>
        </w:rPr>
        <w:t>750</w:t>
      </w:r>
      <w:r w:rsidRPr="00F53061">
        <w:rPr>
          <w:rFonts w:ascii="Tahoma" w:hAnsi="Tahoma" w:cs="Tahoma"/>
        </w:rPr>
        <w:t>, Rozdziału</w:t>
      </w:r>
      <w:r w:rsidR="007C5191" w:rsidRPr="00F53061">
        <w:rPr>
          <w:rFonts w:ascii="Tahoma" w:hAnsi="Tahoma" w:cs="Tahoma"/>
        </w:rPr>
        <w:t xml:space="preserve"> </w:t>
      </w:r>
      <w:r w:rsidR="00F53061">
        <w:rPr>
          <w:rFonts w:ascii="Tahoma" w:hAnsi="Tahoma" w:cs="Tahoma"/>
        </w:rPr>
        <w:t>75023</w:t>
      </w:r>
      <w:r w:rsidRPr="00F53061">
        <w:rPr>
          <w:rFonts w:ascii="Tahoma" w:hAnsi="Tahoma" w:cs="Tahoma"/>
        </w:rPr>
        <w:t xml:space="preserve"> §</w:t>
      </w:r>
      <w:r w:rsidR="007C5191" w:rsidRPr="00F53061">
        <w:rPr>
          <w:rFonts w:ascii="Tahoma" w:hAnsi="Tahoma" w:cs="Tahoma"/>
        </w:rPr>
        <w:t xml:space="preserve"> </w:t>
      </w:r>
      <w:r w:rsidR="00F53061">
        <w:rPr>
          <w:rFonts w:ascii="Tahoma" w:hAnsi="Tahoma" w:cs="Tahoma"/>
        </w:rPr>
        <w:t>6050.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EB29E9F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6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53A15146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7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1A1CA650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8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1DE9C9F2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9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0BF7EBB0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F53061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5925935E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5D23B214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1652DF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6021E902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F53061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E700" w14:textId="77777777" w:rsidR="007205E3" w:rsidRDefault="007205E3" w:rsidP="00DA5839">
      <w:r>
        <w:separator/>
      </w:r>
    </w:p>
  </w:endnote>
  <w:endnote w:type="continuationSeparator" w:id="0">
    <w:p w14:paraId="04A18548" w14:textId="77777777" w:rsidR="007205E3" w:rsidRDefault="007205E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3BB75" w14:textId="77777777" w:rsidR="007205E3" w:rsidRDefault="007205E3" w:rsidP="00DA5839">
      <w:r>
        <w:separator/>
      </w:r>
    </w:p>
  </w:footnote>
  <w:footnote w:type="continuationSeparator" w:id="0">
    <w:p w14:paraId="39DEB2ED" w14:textId="77777777" w:rsidR="007205E3" w:rsidRDefault="007205E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549316">
    <w:abstractNumId w:val="0"/>
  </w:num>
  <w:num w:numId="2" w16cid:durableId="897938809">
    <w:abstractNumId w:val="51"/>
  </w:num>
  <w:num w:numId="3" w16cid:durableId="1856378693">
    <w:abstractNumId w:val="58"/>
  </w:num>
  <w:num w:numId="4" w16cid:durableId="297885479">
    <w:abstractNumId w:val="34"/>
  </w:num>
  <w:num w:numId="5" w16cid:durableId="1674336746">
    <w:abstractNumId w:val="41"/>
  </w:num>
  <w:num w:numId="6" w16cid:durableId="1296520939">
    <w:abstractNumId w:val="28"/>
  </w:num>
  <w:num w:numId="7" w16cid:durableId="929045428">
    <w:abstractNumId w:val="50"/>
  </w:num>
  <w:num w:numId="8" w16cid:durableId="584262868">
    <w:abstractNumId w:val="64"/>
  </w:num>
  <w:num w:numId="9" w16cid:durableId="505947461">
    <w:abstractNumId w:val="46"/>
  </w:num>
  <w:num w:numId="10" w16cid:durableId="1172329501">
    <w:abstractNumId w:val="33"/>
  </w:num>
  <w:num w:numId="11" w16cid:durableId="954363135">
    <w:abstractNumId w:val="37"/>
  </w:num>
  <w:num w:numId="12" w16cid:durableId="131018168">
    <w:abstractNumId w:val="53"/>
  </w:num>
  <w:num w:numId="13" w16cid:durableId="1142894072">
    <w:abstractNumId w:val="38"/>
  </w:num>
  <w:num w:numId="14" w16cid:durableId="1698433001">
    <w:abstractNumId w:val="63"/>
  </w:num>
  <w:num w:numId="15" w16cid:durableId="7937136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3461040">
    <w:abstractNumId w:val="25"/>
  </w:num>
  <w:num w:numId="17" w16cid:durableId="1438673360">
    <w:abstractNumId w:val="30"/>
  </w:num>
  <w:num w:numId="18" w16cid:durableId="88550623">
    <w:abstractNumId w:val="2"/>
  </w:num>
  <w:num w:numId="19" w16cid:durableId="2143036157">
    <w:abstractNumId w:val="47"/>
  </w:num>
  <w:num w:numId="20" w16cid:durableId="578825937">
    <w:abstractNumId w:val="36"/>
  </w:num>
  <w:num w:numId="21" w16cid:durableId="1734573615">
    <w:abstractNumId w:val="26"/>
  </w:num>
  <w:num w:numId="22" w16cid:durableId="1607080406">
    <w:abstractNumId w:val="43"/>
  </w:num>
  <w:num w:numId="23" w16cid:durableId="1340156181">
    <w:abstractNumId w:val="31"/>
  </w:num>
  <w:num w:numId="24" w16cid:durableId="807822097">
    <w:abstractNumId w:val="29"/>
  </w:num>
  <w:num w:numId="25" w16cid:durableId="2073698524">
    <w:abstractNumId w:val="27"/>
  </w:num>
  <w:num w:numId="26" w16cid:durableId="479923939">
    <w:abstractNumId w:val="59"/>
  </w:num>
  <w:num w:numId="27" w16cid:durableId="802118570">
    <w:abstractNumId w:val="32"/>
  </w:num>
  <w:num w:numId="28" w16cid:durableId="12732746">
    <w:abstractNumId w:val="40"/>
  </w:num>
  <w:num w:numId="29" w16cid:durableId="292370443">
    <w:abstractNumId w:val="56"/>
  </w:num>
  <w:num w:numId="30" w16cid:durableId="1755664311">
    <w:abstractNumId w:val="49"/>
  </w:num>
  <w:num w:numId="31" w16cid:durableId="802383913">
    <w:abstractNumId w:val="52"/>
  </w:num>
  <w:num w:numId="32" w16cid:durableId="645476992">
    <w:abstractNumId w:val="60"/>
  </w:num>
  <w:num w:numId="33" w16cid:durableId="354577576">
    <w:abstractNumId w:val="48"/>
  </w:num>
  <w:num w:numId="34" w16cid:durableId="808984370">
    <w:abstractNumId w:val="65"/>
  </w:num>
  <w:num w:numId="35" w16cid:durableId="841968687">
    <w:abstractNumId w:val="44"/>
  </w:num>
  <w:num w:numId="36" w16cid:durableId="2056663242">
    <w:abstractNumId w:val="35"/>
  </w:num>
  <w:num w:numId="37" w16cid:durableId="4538075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825"/>
    <w:rsid w:val="0070795B"/>
    <w:rsid w:val="0071062D"/>
    <w:rsid w:val="00713B4A"/>
    <w:rsid w:val="00714DD4"/>
    <w:rsid w:val="00714FF3"/>
    <w:rsid w:val="00715010"/>
    <w:rsid w:val="00716CDB"/>
    <w:rsid w:val="007205E3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789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0B0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2F8F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52E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061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748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49CE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120A5"/>
    <w:rsid w:val="0002515B"/>
    <w:rsid w:val="000A79E1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20D7F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B2A4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72C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4C96-6FCA-46A1-87A6-9AEAD1A3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2258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2022-07-12T07:00:00Z</dcterms:modified>
</cp:coreProperties>
</file>